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A47EC" w14:textId="77777777" w:rsidR="007B738F" w:rsidRPr="009A4797" w:rsidRDefault="007B738F" w:rsidP="007B738F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  <w:u w:val="single"/>
        </w:rPr>
        <w:t>Opis przedmiotu zamówienia</w:t>
      </w:r>
    </w:p>
    <w:p w14:paraId="5175F0E4" w14:textId="77777777" w:rsidR="007B738F" w:rsidRDefault="007B738F" w:rsidP="007B738F">
      <w:pPr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>Zestaw nr 9 -Pieczywo</w:t>
      </w:r>
    </w:p>
    <w:p w14:paraId="34A73199" w14:textId="77777777" w:rsidR="007B738F" w:rsidRDefault="007B738F" w:rsidP="007B738F"/>
    <w:tbl>
      <w:tblPr>
        <w:tblStyle w:val="Tabela-Siatka"/>
        <w:tblW w:w="0" w:type="auto"/>
        <w:tblLayout w:type="fixed"/>
        <w:tblLook w:val="0400" w:firstRow="0" w:lastRow="0" w:firstColumn="0" w:lastColumn="0" w:noHBand="0" w:noVBand="1"/>
      </w:tblPr>
      <w:tblGrid>
        <w:gridCol w:w="562"/>
        <w:gridCol w:w="6247"/>
        <w:gridCol w:w="567"/>
        <w:gridCol w:w="567"/>
        <w:gridCol w:w="1091"/>
      </w:tblGrid>
      <w:tr w:rsidR="007B738F" w:rsidRPr="00054821" w14:paraId="3D355E42" w14:textId="77777777" w:rsidTr="00FA2DA2">
        <w:trPr>
          <w:trHeight w:val="701"/>
        </w:trPr>
        <w:tc>
          <w:tcPr>
            <w:tcW w:w="562" w:type="dxa"/>
          </w:tcPr>
          <w:p w14:paraId="0D267B19" w14:textId="77777777" w:rsidR="007B738F" w:rsidRPr="00054821" w:rsidRDefault="007B738F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Lp.</w:t>
            </w:r>
          </w:p>
          <w:p w14:paraId="184D309F" w14:textId="77777777" w:rsidR="007B738F" w:rsidRPr="00054821" w:rsidRDefault="007B738F" w:rsidP="00FA2D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7" w:type="dxa"/>
          </w:tcPr>
          <w:p w14:paraId="644F02A0" w14:textId="77777777" w:rsidR="007B738F" w:rsidRPr="00054821" w:rsidRDefault="007B738F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Nazwa</w:t>
            </w:r>
          </w:p>
        </w:tc>
        <w:tc>
          <w:tcPr>
            <w:tcW w:w="567" w:type="dxa"/>
          </w:tcPr>
          <w:p w14:paraId="46249D2D" w14:textId="77777777" w:rsidR="007B738F" w:rsidRPr="00054821" w:rsidRDefault="007B738F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Kod CPV</w:t>
            </w:r>
          </w:p>
        </w:tc>
        <w:tc>
          <w:tcPr>
            <w:tcW w:w="567" w:type="dxa"/>
          </w:tcPr>
          <w:p w14:paraId="05AE9427" w14:textId="77777777" w:rsidR="007B738F" w:rsidRPr="00054821" w:rsidRDefault="007B738F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J.m.</w:t>
            </w:r>
          </w:p>
        </w:tc>
        <w:tc>
          <w:tcPr>
            <w:tcW w:w="1091" w:type="dxa"/>
          </w:tcPr>
          <w:p w14:paraId="1576569D" w14:textId="77777777" w:rsidR="007B738F" w:rsidRPr="00054821" w:rsidRDefault="007B738F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Ilość</w:t>
            </w:r>
          </w:p>
          <w:p w14:paraId="77E59295" w14:textId="77777777" w:rsidR="007B738F" w:rsidRPr="00054821" w:rsidRDefault="007B738F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szacunkowa</w:t>
            </w:r>
          </w:p>
        </w:tc>
      </w:tr>
      <w:tr w:rsidR="007B738F" w:rsidRPr="00054821" w14:paraId="568F1447" w14:textId="77777777" w:rsidTr="00FA2DA2">
        <w:trPr>
          <w:trHeight w:val="351"/>
        </w:trPr>
        <w:tc>
          <w:tcPr>
            <w:tcW w:w="562" w:type="dxa"/>
          </w:tcPr>
          <w:p w14:paraId="436DD4D4" w14:textId="77777777" w:rsidR="007B738F" w:rsidRPr="00054821" w:rsidRDefault="007B738F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</w:t>
            </w:r>
          </w:p>
        </w:tc>
        <w:tc>
          <w:tcPr>
            <w:tcW w:w="6247" w:type="dxa"/>
          </w:tcPr>
          <w:p w14:paraId="678AB476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4F39FED7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7EF24E20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4</w:t>
            </w:r>
          </w:p>
        </w:tc>
        <w:tc>
          <w:tcPr>
            <w:tcW w:w="1091" w:type="dxa"/>
          </w:tcPr>
          <w:p w14:paraId="30AC2187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5</w:t>
            </w:r>
          </w:p>
        </w:tc>
      </w:tr>
      <w:tr w:rsidR="007B738F" w:rsidRPr="00054821" w14:paraId="3C4A5919" w14:textId="77777777" w:rsidTr="00FA2DA2">
        <w:trPr>
          <w:trHeight w:val="1134"/>
        </w:trPr>
        <w:tc>
          <w:tcPr>
            <w:tcW w:w="562" w:type="dxa"/>
          </w:tcPr>
          <w:p w14:paraId="4A09D8A2" w14:textId="77777777" w:rsidR="007B738F" w:rsidRPr="00054821" w:rsidRDefault="007B738F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</w:t>
            </w:r>
          </w:p>
        </w:tc>
        <w:tc>
          <w:tcPr>
            <w:tcW w:w="6247" w:type="dxa"/>
          </w:tcPr>
          <w:p w14:paraId="76C8ADD1" w14:textId="77777777" w:rsidR="007B738F" w:rsidRPr="00054821" w:rsidRDefault="007B738F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Chleb zwykły (świeży, krojony, w folii)</w:t>
            </w:r>
          </w:p>
          <w:p w14:paraId="0BC12B82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bCs/>
                <w:sz w:val="18"/>
                <w:szCs w:val="18"/>
                <w:u w:val="single"/>
              </w:rPr>
              <w:t>Wymagania klasyfikacyjne:</w:t>
            </w:r>
            <w:r w:rsidRPr="00054821">
              <w:rPr>
                <w:sz w:val="18"/>
                <w:szCs w:val="18"/>
                <w:u w:val="single"/>
              </w:rPr>
              <w:t xml:space="preserve"> </w:t>
            </w:r>
          </w:p>
          <w:p w14:paraId="0CAEC204" w14:textId="77777777" w:rsidR="007B738F" w:rsidRPr="00054821" w:rsidRDefault="007B738F" w:rsidP="007B738F">
            <w:pPr>
              <w:numPr>
                <w:ilvl w:val="0"/>
                <w:numId w:val="45"/>
              </w:numPr>
              <w:suppressAutoHyphens/>
              <w:spacing w:after="20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pieczywo mieszane wyrabiane z mąki pszennej i żytniej na zakwasie, z dodatkiem drożdży, soli i innych surowców określonych recepturą, </w:t>
            </w:r>
          </w:p>
          <w:p w14:paraId="2755D83D" w14:textId="77777777" w:rsidR="007B738F" w:rsidRPr="00054821" w:rsidRDefault="007B738F" w:rsidP="007B738F">
            <w:pPr>
              <w:numPr>
                <w:ilvl w:val="0"/>
                <w:numId w:val="45"/>
              </w:numPr>
              <w:suppressAutoHyphens/>
              <w:spacing w:after="20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krojony w kromki, pakowany w folię</w:t>
            </w:r>
          </w:p>
          <w:p w14:paraId="23556C43" w14:textId="77777777" w:rsidR="007B738F" w:rsidRPr="00054821" w:rsidRDefault="007B738F" w:rsidP="007B738F">
            <w:pPr>
              <w:numPr>
                <w:ilvl w:val="0"/>
                <w:numId w:val="45"/>
              </w:numPr>
              <w:suppressAutoHyphens/>
              <w:spacing w:after="20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wygląd i kształt: bochenki o kształcie podłużnym, skórka o barwie brązowej do ciemnobrązowej, ściśle połączona z miękiszem, gładka lub lekko chropowata, błyszcząca, dopuszcza się nieznaczną ilość mąki na skórce, miękisz o równomiernej porowatości i równomiernym zabarwieniu, suchy w dotyku, o dobrej krajalności; miękisz po lekkim nacisku powinien wrócić do stanu pierwotnego, bez deformacji struktury,</w:t>
            </w:r>
          </w:p>
          <w:p w14:paraId="1F27007D" w14:textId="77777777" w:rsidR="007B738F" w:rsidRPr="00054821" w:rsidRDefault="007B738F" w:rsidP="007B738F">
            <w:pPr>
              <w:numPr>
                <w:ilvl w:val="0"/>
                <w:numId w:val="45"/>
              </w:numPr>
              <w:suppressAutoHyphens/>
              <w:spacing w:after="20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smak i zapach – aromatyczny, swoisty dla rodzaju chleba,</w:t>
            </w:r>
          </w:p>
          <w:p w14:paraId="364A6D17" w14:textId="77777777" w:rsidR="007B738F" w:rsidRPr="00054821" w:rsidRDefault="007B738F" w:rsidP="007B738F">
            <w:pPr>
              <w:numPr>
                <w:ilvl w:val="0"/>
                <w:numId w:val="45"/>
              </w:numPr>
              <w:suppressAutoHyphens/>
              <w:spacing w:after="200"/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>waga netto 1 sztuki – od 900 g.</w:t>
            </w:r>
          </w:p>
          <w:p w14:paraId="6047CF3D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Cechy dyskwalifikujące:</w:t>
            </w:r>
          </w:p>
          <w:p w14:paraId="3DE646BB" w14:textId="77777777" w:rsidR="007B738F" w:rsidRPr="00054821" w:rsidRDefault="007B738F" w:rsidP="007B738F">
            <w:pPr>
              <w:numPr>
                <w:ilvl w:val="0"/>
                <w:numId w:val="46"/>
              </w:numPr>
              <w:suppressAutoHyphens/>
              <w:spacing w:after="20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obce posmaki, niewłaściwy zapach i smak: gorzki, zbyt kwaśny, zbyt słony, niesłony, stęchły, mdły; zanieczyszczenia mechaniczne, chleb o skórce oddzielającej się od miękiszu, zabrudzony, spalony, niedopieczony, o wyraźnie niewłaściwej  porowatości,  o  miękiszu  lepkim,  z zakalcem,  kruszący się, z obecnością grudek mąki lub soli, objawy pleśnienia, psucia, zawilgocenie, objawy zakażenia laseczką ziemniaczaną, uszkodzenia mechaniczne, bochenki zdeformowane, zgniecione, porozrywane, obecność szkodników żywych, martwych lub ich pozostałości,</w:t>
            </w:r>
          </w:p>
          <w:p w14:paraId="4634392B" w14:textId="77777777" w:rsidR="007B738F" w:rsidRPr="00054821" w:rsidRDefault="007B738F" w:rsidP="007B738F">
            <w:pPr>
              <w:numPr>
                <w:ilvl w:val="0"/>
                <w:numId w:val="46"/>
              </w:numPr>
              <w:suppressAutoHyphens/>
              <w:spacing w:after="200"/>
              <w:rPr>
                <w:b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niedopuszczalne opakowania uszkodzone mechanicznie, zabrudzone, nieoznakowane. </w:t>
            </w:r>
          </w:p>
          <w:p w14:paraId="5C81FA2A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/>
                <w:sz w:val="18"/>
                <w:szCs w:val="18"/>
              </w:rPr>
              <w:t>Pieczywo nie może być produkowane z surowców głęboko mrożonych.</w:t>
            </w:r>
          </w:p>
          <w:p w14:paraId="01670B68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Wymagania dotyczące pakowania:</w:t>
            </w:r>
          </w:p>
          <w:p w14:paraId="692D48B4" w14:textId="77777777" w:rsidR="007B738F" w:rsidRPr="00054821" w:rsidRDefault="007B738F" w:rsidP="007B738F">
            <w:pPr>
              <w:numPr>
                <w:ilvl w:val="0"/>
                <w:numId w:val="1"/>
              </w:numPr>
              <w:suppressAutoHyphens/>
              <w:spacing w:after="200"/>
              <w:ind w:left="227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opakowanie jednostkowe - folia z tworzywa sztucznego,</w:t>
            </w:r>
          </w:p>
          <w:p w14:paraId="094B1CE1" w14:textId="77777777" w:rsidR="007B738F" w:rsidRPr="00054821" w:rsidRDefault="007B738F" w:rsidP="007B738F">
            <w:pPr>
              <w:numPr>
                <w:ilvl w:val="0"/>
                <w:numId w:val="1"/>
              </w:numPr>
              <w:suppressAutoHyphens/>
              <w:spacing w:after="200"/>
              <w:ind w:left="227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opakowanie zbiorcze - kosze plastikowe,</w:t>
            </w:r>
          </w:p>
          <w:p w14:paraId="219F8981" w14:textId="77777777" w:rsidR="007B738F" w:rsidRPr="00054821" w:rsidRDefault="007B738F" w:rsidP="007B738F">
            <w:pPr>
              <w:numPr>
                <w:ilvl w:val="0"/>
                <w:numId w:val="1"/>
              </w:numPr>
              <w:suppressAutoHyphens/>
              <w:spacing w:after="200"/>
              <w:ind w:left="227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materiały opakowaniowe dopuszczone do kontaktu z żywnością, </w:t>
            </w:r>
          </w:p>
          <w:p w14:paraId="006AE253" w14:textId="77777777" w:rsidR="007B738F" w:rsidRPr="00054821" w:rsidRDefault="007B738F" w:rsidP="007B738F">
            <w:pPr>
              <w:numPr>
                <w:ilvl w:val="0"/>
                <w:numId w:val="1"/>
              </w:numPr>
              <w:suppressAutoHyphens/>
              <w:spacing w:after="200"/>
              <w:ind w:left="227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opakowania powinny zabezpieczać produkt przed zanieczyszczeniami i zniszczeniami, </w:t>
            </w:r>
          </w:p>
          <w:p w14:paraId="1F793012" w14:textId="77777777" w:rsidR="007B738F" w:rsidRPr="00054821" w:rsidRDefault="007B738F" w:rsidP="007B738F">
            <w:pPr>
              <w:numPr>
                <w:ilvl w:val="0"/>
                <w:numId w:val="1"/>
              </w:numPr>
              <w:suppressAutoHyphens/>
              <w:spacing w:after="200"/>
              <w:ind w:left="227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oznakowanie na opakowaniu umieszczone w sposób trwały, </w:t>
            </w:r>
          </w:p>
          <w:p w14:paraId="0735D293" w14:textId="77777777" w:rsidR="007B738F" w:rsidRPr="00054821" w:rsidRDefault="007B738F" w:rsidP="007B738F">
            <w:pPr>
              <w:numPr>
                <w:ilvl w:val="0"/>
                <w:numId w:val="1"/>
              </w:numPr>
              <w:suppressAutoHyphens/>
              <w:spacing w:after="200"/>
              <w:ind w:left="227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oznakowanie powinno zawierać: nazwę produktu, nazwę i adres producenta, wagę netto, skład, data produkcji, termin przydatności do spożycia, warunki przechowywania oraz informacje o zawartych w produkcie alergenach. </w:t>
            </w:r>
          </w:p>
          <w:p w14:paraId="36DBFA94" w14:textId="77777777" w:rsidR="007B738F" w:rsidRPr="00054821" w:rsidRDefault="007B738F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Termin przydatności do spożycia w dniu dostawy minimum 48 godzin od daty produkcji.</w:t>
            </w:r>
          </w:p>
        </w:tc>
        <w:tc>
          <w:tcPr>
            <w:tcW w:w="567" w:type="dxa"/>
            <w:textDirection w:val="btLr"/>
          </w:tcPr>
          <w:p w14:paraId="3028BF32" w14:textId="77777777" w:rsidR="007B738F" w:rsidRPr="00054821" w:rsidRDefault="007B738F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567" w:type="dxa"/>
          </w:tcPr>
          <w:p w14:paraId="263B9E9B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91" w:type="dxa"/>
          </w:tcPr>
          <w:p w14:paraId="5840780C" w14:textId="77777777" w:rsidR="007B738F" w:rsidRPr="00054821" w:rsidRDefault="007B738F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684</w:t>
            </w:r>
          </w:p>
        </w:tc>
      </w:tr>
      <w:tr w:rsidR="007B738F" w:rsidRPr="00054821" w14:paraId="5CAEB57E" w14:textId="77777777" w:rsidTr="00FA2DA2">
        <w:trPr>
          <w:trHeight w:val="1134"/>
        </w:trPr>
        <w:tc>
          <w:tcPr>
            <w:tcW w:w="562" w:type="dxa"/>
          </w:tcPr>
          <w:p w14:paraId="0B48EDC6" w14:textId="77777777" w:rsidR="007B738F" w:rsidRPr="00054821" w:rsidRDefault="007B738F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6247" w:type="dxa"/>
          </w:tcPr>
          <w:p w14:paraId="07D688AB" w14:textId="77777777" w:rsidR="007B738F" w:rsidRPr="00054821" w:rsidRDefault="007B738F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Chleb żytni razowy (świeży, krojony, w folii)</w:t>
            </w:r>
          </w:p>
          <w:p w14:paraId="4C45C364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bCs/>
                <w:sz w:val="18"/>
                <w:szCs w:val="18"/>
                <w:u w:val="single"/>
              </w:rPr>
              <w:t>Wymagania klasyfikacyjne:</w:t>
            </w:r>
            <w:r w:rsidRPr="00054821">
              <w:rPr>
                <w:sz w:val="18"/>
                <w:szCs w:val="18"/>
                <w:u w:val="single"/>
              </w:rPr>
              <w:t xml:space="preserve"> </w:t>
            </w:r>
          </w:p>
          <w:p w14:paraId="2B65A0CE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pieczywo żytnie produkowane z mąki żytniej na naturalnym zakwasie lub na naturalnym zakwasie z dodatkiem drożdży, soli i innych surowców określonych recepturą,</w:t>
            </w:r>
          </w:p>
          <w:p w14:paraId="74D6D1A1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krojony w kromki, pakowany w folię,</w:t>
            </w:r>
          </w:p>
          <w:p w14:paraId="703502AC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wygląd i kształt: bochenki o kształcie podłużnym lub nadanym formą, skórka o barwie brązowej do ciemnobrązowej, ściśle połączona z miękiszem, gładka lub lekko chropowata, błyszcząca, dopuszcza się: nieznaczną ilość mąki na skórce oraz widoczne zapieczone ziarna, miękisz o równomiernej porowatości i równomiernym zabarwieniu, z widocznymi ziarnami, suchy w dotyku, </w:t>
            </w:r>
            <w:r w:rsidRPr="00054821">
              <w:rPr>
                <w:sz w:val="18"/>
                <w:szCs w:val="18"/>
              </w:rPr>
              <w:br/>
              <w:t>o dobrej krajalności; miękisz po lekkim nacisku powinien wrócić do stanu pierwotnego, bez deformacji struktury,</w:t>
            </w:r>
          </w:p>
          <w:p w14:paraId="3CB483FC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smak i zapach – aromatyczny, swoisty dla rodzaju chleba,</w:t>
            </w:r>
          </w:p>
          <w:p w14:paraId="74382BFE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>- waga netto 1 sztuki – od 400 g .</w:t>
            </w:r>
          </w:p>
          <w:p w14:paraId="29FC9A1F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Cechy dyskwalifikujące:</w:t>
            </w:r>
          </w:p>
          <w:p w14:paraId="5AB17200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obce posmaki, niewłaściwy zapach i smak: gorzki, zbyt kwaśny, zbyt słony, niesłony, stęchły, mdły; zanieczyszczenia mechaniczne, chleb o skórce oddzielającej się od miękiszu, zabrudzony, spalony, niedopieczony, o wyraźnie niewłaściwej porowatości, o miękiszu lepkim, z zakalcem, kruszący się, z obecnością grudek mąki lub soli, objawy pleśnienia, psucia, zawilgocenie, objawy zakażenia laseczką ziemniaczaną, uszkodzenia mechaniczne, bochenki zdeformowane, zgniecione, porozrywane, obecność szkodników żywych, martwych lub ich pozostałości,</w:t>
            </w:r>
          </w:p>
          <w:p w14:paraId="646F4290" w14:textId="77777777" w:rsidR="007B738F" w:rsidRPr="00054821" w:rsidRDefault="007B738F" w:rsidP="00FA2DA2">
            <w:pPr>
              <w:rPr>
                <w:b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niedopuszczalne opakowania uszkodzone mechanicznie, zabrudzone, nieoznakowane. </w:t>
            </w:r>
          </w:p>
          <w:p w14:paraId="1B5982FA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/>
                <w:sz w:val="18"/>
                <w:szCs w:val="18"/>
              </w:rPr>
              <w:t>Pieczywo nie może być produkowane z surowców głęboko mrożonych.</w:t>
            </w:r>
          </w:p>
          <w:p w14:paraId="5402838A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Wymagania dotyczące pakowania:</w:t>
            </w:r>
          </w:p>
          <w:p w14:paraId="7F7D3359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opakowanie jednostkowe - folia z tworzywa sztucznego,</w:t>
            </w:r>
          </w:p>
          <w:p w14:paraId="0127E4F5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opakowanie zbiorcze - kosze plastikowe,</w:t>
            </w:r>
          </w:p>
          <w:p w14:paraId="728735C9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opakowania powinny zabezpieczać produkt przed zanieczyszczeniami i zniszczeniami,</w:t>
            </w:r>
          </w:p>
          <w:p w14:paraId="4827555C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materiały opakowaniowe dopuszczone do kontaktu z żywnością, </w:t>
            </w:r>
          </w:p>
          <w:p w14:paraId="28027AAC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oznakowanie na opakowaniu umieszczone w sposób trwały,</w:t>
            </w:r>
          </w:p>
          <w:p w14:paraId="0228E092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>- oznakowanie powinno zawierać: nazwę produktu, nazwę i adres producenta, wagę netto, skład, data produkcji, termin przydatności do spożycia, warunki przechowywania oraz informacje o zawartych w produkcie alergenach.</w:t>
            </w:r>
          </w:p>
          <w:p w14:paraId="753BEA79" w14:textId="77777777" w:rsidR="007B738F" w:rsidRPr="00054821" w:rsidRDefault="007B738F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Termin przydatności do spożycia w dniu dostawy minimum 48 godzin od daty produkcji.</w:t>
            </w:r>
          </w:p>
        </w:tc>
        <w:tc>
          <w:tcPr>
            <w:tcW w:w="567" w:type="dxa"/>
            <w:textDirection w:val="btLr"/>
          </w:tcPr>
          <w:p w14:paraId="169F0EF6" w14:textId="77777777" w:rsidR="007B738F" w:rsidRPr="00054821" w:rsidRDefault="007B738F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567" w:type="dxa"/>
          </w:tcPr>
          <w:p w14:paraId="6F0DA63E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91" w:type="dxa"/>
          </w:tcPr>
          <w:p w14:paraId="79AF7F2C" w14:textId="77777777" w:rsidR="007B738F" w:rsidRPr="00054821" w:rsidRDefault="007B738F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1196</w:t>
            </w:r>
          </w:p>
        </w:tc>
      </w:tr>
      <w:tr w:rsidR="007B738F" w:rsidRPr="00054821" w14:paraId="2A25AB2E" w14:textId="77777777" w:rsidTr="00FA2DA2">
        <w:trPr>
          <w:trHeight w:val="1134"/>
        </w:trPr>
        <w:tc>
          <w:tcPr>
            <w:tcW w:w="562" w:type="dxa"/>
          </w:tcPr>
          <w:p w14:paraId="35757C04" w14:textId="77777777" w:rsidR="007B738F" w:rsidRPr="00054821" w:rsidRDefault="007B738F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3</w:t>
            </w:r>
          </w:p>
        </w:tc>
        <w:tc>
          <w:tcPr>
            <w:tcW w:w="6247" w:type="dxa"/>
          </w:tcPr>
          <w:p w14:paraId="772365BD" w14:textId="77777777" w:rsidR="007B738F" w:rsidRPr="00054821" w:rsidRDefault="007B738F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Bułka maślana (świeża)</w:t>
            </w:r>
            <w:r w:rsidRPr="00054821">
              <w:rPr>
                <w:bCs/>
                <w:sz w:val="18"/>
                <w:szCs w:val="18"/>
              </w:rPr>
              <w:t xml:space="preserve"> </w:t>
            </w:r>
          </w:p>
          <w:p w14:paraId="2402FE05" w14:textId="77777777" w:rsidR="007B738F" w:rsidRPr="00054821" w:rsidRDefault="007B738F" w:rsidP="00FA2DA2">
            <w:pPr>
              <w:rPr>
                <w:b/>
                <w:bCs/>
                <w:sz w:val="18"/>
                <w:szCs w:val="18"/>
              </w:rPr>
            </w:pPr>
            <w:r w:rsidRPr="00054821">
              <w:rPr>
                <w:bCs/>
                <w:sz w:val="18"/>
                <w:szCs w:val="18"/>
                <w:u w:val="single"/>
              </w:rPr>
              <w:t>Wymagania klasyfikacyjne</w:t>
            </w:r>
            <w:r w:rsidRPr="00054821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21D7D11F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- </w:t>
            </w:r>
            <w:r w:rsidRPr="00054821">
              <w:rPr>
                <w:sz w:val="18"/>
                <w:szCs w:val="18"/>
              </w:rPr>
              <w:t xml:space="preserve">pieczywo produkowane z mąki pszennej, z dodatkiem margaryny lub masła, cukru, soli, mleka, ekstraktu słodowego, drożdży oraz innych dodatków smakowych, określonych recepturą właściwą dla wypieku bułek maślanych,  </w:t>
            </w:r>
          </w:p>
          <w:p w14:paraId="6F7E5ACA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wygląd i kształt: okrągły lub podłużny, skórka powinna być ściśle połączona z miękiszem, barwa od złocistej do jasnobrązowej, miękisz suchy w dotyku, sprężysty, równomiernie porowaty,</w:t>
            </w:r>
          </w:p>
          <w:p w14:paraId="5D6DF0FD" w14:textId="77777777" w:rsidR="007B738F" w:rsidRPr="00054821" w:rsidRDefault="007B738F" w:rsidP="00FA2DA2">
            <w:pPr>
              <w:rPr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smak i zapach: aromatyczny, typowy dla tego rodzaju pieczywa,</w:t>
            </w:r>
          </w:p>
          <w:p w14:paraId="5DC3129E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Cs/>
                <w:sz w:val="18"/>
                <w:szCs w:val="18"/>
              </w:rPr>
              <w:t xml:space="preserve">- waga produktu 1 sztuki </w:t>
            </w:r>
            <w:r w:rsidRPr="00054821">
              <w:rPr>
                <w:sz w:val="18"/>
                <w:szCs w:val="18"/>
              </w:rPr>
              <w:t>– 50 g.</w:t>
            </w:r>
          </w:p>
          <w:p w14:paraId="1FAE2924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Cechy dyskwalifikujące:</w:t>
            </w:r>
          </w:p>
          <w:p w14:paraId="776D1993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obce posmaki i zapachy, świadczące o nieświeżości, niewłaściwy zapach i smak: gorzki, zbyt kwaśny, zbyt słony, niesłony, stęchły, mdły, zanieczyszczenia mechaniczne, bułki o skórce oddzielającej się od miękiszu, zabrudzone, przypalone, niedopieczone, o wyraźnie niewłaściwej porowatości, o miękiszu lepkim, z zakalcem, kruszące się, z obecnością grudek mąki lub soli, objawy pleśnienia, psucia, zawilgocenie, uszkodzenia mechaniczne, bułki zdeformowane, zgniecione, porozrywane, obecność szkodników żywych, martwych lub ich pozostałości.</w:t>
            </w:r>
            <w:r w:rsidRPr="00054821">
              <w:rPr>
                <w:b/>
                <w:sz w:val="18"/>
                <w:szCs w:val="18"/>
              </w:rPr>
              <w:t xml:space="preserve"> </w:t>
            </w:r>
          </w:p>
          <w:p w14:paraId="2F7B11E4" w14:textId="77777777" w:rsidR="007B738F" w:rsidRPr="00054821" w:rsidRDefault="007B738F" w:rsidP="00FA2DA2">
            <w:pPr>
              <w:rPr>
                <w:b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niedopuszczalne opakowania uszkodzone mechanicznie, zabrudzone, nieoznakowane. </w:t>
            </w:r>
          </w:p>
          <w:p w14:paraId="1F6A2A7A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/>
                <w:sz w:val="18"/>
                <w:szCs w:val="18"/>
              </w:rPr>
              <w:t>Pieczywo nie może być produkowane z surowców głęboko mrożonych.</w:t>
            </w:r>
          </w:p>
          <w:p w14:paraId="46EC4B35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Wymagania dotyczące pakowania:</w:t>
            </w:r>
          </w:p>
          <w:p w14:paraId="720E15A1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opakowanie zbiorcze - kosze plastikowe lub pudełka kartonowe,</w:t>
            </w:r>
          </w:p>
          <w:p w14:paraId="2160B87A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materiały opakowaniowe dopuszczone do kontaktu z żywnością, </w:t>
            </w:r>
          </w:p>
          <w:p w14:paraId="1691E4E2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opakowania i sposób pakowania powinny zabezpieczać produkt przed zanieczyszczeniami i zniszczeniami,</w:t>
            </w:r>
          </w:p>
          <w:p w14:paraId="76066D4B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lastRenderedPageBreak/>
              <w:t>- przy każdej dostawie należy podać następujące informacje: nazwę produktu, nazwę i adres producenta, wagę netto, skład, data produkcji, termin przydatności do spożycia, warunki przechowywania oraz informacje o zawartych w produkcie alergenach.</w:t>
            </w:r>
          </w:p>
          <w:p w14:paraId="6F9BC31D" w14:textId="77777777" w:rsidR="007B738F" w:rsidRPr="00054821" w:rsidRDefault="007B738F" w:rsidP="00FA2DA2">
            <w:pPr>
              <w:rPr>
                <w:b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Asortyment powinien być dostarczony w czasie maksymalnie 12 godzin od momentu wyprodukowania.</w:t>
            </w:r>
          </w:p>
          <w:p w14:paraId="45992CE4" w14:textId="77777777" w:rsidR="007B738F" w:rsidRPr="00054821" w:rsidRDefault="007B738F" w:rsidP="00FA2DA2">
            <w:pPr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14:paraId="205BFC53" w14:textId="77777777" w:rsidR="007B738F" w:rsidRPr="00054821" w:rsidRDefault="007B738F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lastRenderedPageBreak/>
              <w:t>15810000-9</w:t>
            </w:r>
          </w:p>
        </w:tc>
        <w:tc>
          <w:tcPr>
            <w:tcW w:w="567" w:type="dxa"/>
          </w:tcPr>
          <w:p w14:paraId="03EBB94C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91" w:type="dxa"/>
          </w:tcPr>
          <w:p w14:paraId="0530547B" w14:textId="77777777" w:rsidR="007B738F" w:rsidRPr="00054821" w:rsidRDefault="007B738F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1180</w:t>
            </w:r>
          </w:p>
        </w:tc>
      </w:tr>
      <w:tr w:rsidR="007B738F" w:rsidRPr="00054821" w14:paraId="36876F20" w14:textId="77777777" w:rsidTr="00FA2DA2">
        <w:trPr>
          <w:trHeight w:val="1134"/>
        </w:trPr>
        <w:tc>
          <w:tcPr>
            <w:tcW w:w="562" w:type="dxa"/>
          </w:tcPr>
          <w:p w14:paraId="0224DBE8" w14:textId="77777777" w:rsidR="007B738F" w:rsidRPr="00054821" w:rsidRDefault="007B738F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4</w:t>
            </w:r>
          </w:p>
        </w:tc>
        <w:tc>
          <w:tcPr>
            <w:tcW w:w="6247" w:type="dxa"/>
          </w:tcPr>
          <w:p w14:paraId="5B14FEBD" w14:textId="77777777" w:rsidR="007B738F" w:rsidRPr="00054821" w:rsidRDefault="007B738F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Bułka tarta </w:t>
            </w:r>
          </w:p>
          <w:p w14:paraId="4F7D7FFD" w14:textId="77777777" w:rsidR="007B738F" w:rsidRPr="00054821" w:rsidRDefault="007B738F" w:rsidP="00FA2DA2">
            <w:pPr>
              <w:rPr>
                <w:b/>
                <w:bCs/>
                <w:sz w:val="18"/>
                <w:szCs w:val="18"/>
              </w:rPr>
            </w:pPr>
            <w:r w:rsidRPr="00054821">
              <w:rPr>
                <w:bCs/>
                <w:sz w:val="18"/>
                <w:szCs w:val="18"/>
                <w:u w:val="single"/>
              </w:rPr>
              <w:t>Wymagania klasyfikacyjne:</w:t>
            </w:r>
            <w:r w:rsidRPr="00054821">
              <w:rPr>
                <w:sz w:val="18"/>
                <w:szCs w:val="18"/>
                <w:u w:val="single"/>
              </w:rPr>
              <w:t xml:space="preserve"> </w:t>
            </w:r>
          </w:p>
          <w:p w14:paraId="1CA3E9E6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- </w:t>
            </w:r>
            <w:r w:rsidRPr="00054821">
              <w:rPr>
                <w:sz w:val="18"/>
                <w:szCs w:val="18"/>
              </w:rPr>
              <w:t>produkt otrzymany przez rozdrobnienie wysuszonego pieczywa pszennego zwykłego i wyborowego, bez dodatku nasion, nadzień  i zdobień,</w:t>
            </w:r>
          </w:p>
          <w:p w14:paraId="5750DFFD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struktura i konsystencja: sypka, bez grudek, barwa naturalna, może być niejednolita, </w:t>
            </w:r>
          </w:p>
          <w:p w14:paraId="54ADD908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>- smak i zapach: charakterystyczny dla suszonego pieczywa.</w:t>
            </w:r>
          </w:p>
          <w:p w14:paraId="2C6BE5DE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Cechy dyskwalifikujące:</w:t>
            </w:r>
            <w:r w:rsidRPr="00054821">
              <w:rPr>
                <w:sz w:val="18"/>
                <w:szCs w:val="18"/>
              </w:rPr>
              <w:t xml:space="preserve"> </w:t>
            </w:r>
          </w:p>
          <w:p w14:paraId="425E46F2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obce posmaki, zapachy, zanieczyszczenia mechaniczne i organiczne, objawy pleśnienia, zabrudzenia, psucia, zawilgocenie, obecność szkodników żywych, martwych lub ich pozostałości.</w:t>
            </w:r>
          </w:p>
          <w:p w14:paraId="35D48ED3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 xml:space="preserve">- niedopuszczalne opakowania uszkodzone mechanicznie, zabrudzone, nieoznakowane. </w:t>
            </w:r>
          </w:p>
          <w:p w14:paraId="3678177C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Wymagania dotyczące pakowania:</w:t>
            </w:r>
          </w:p>
          <w:p w14:paraId="3829B9ED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opakowania jednostkowe - torebka papierowa, waga netto od 400 g do 500 g,</w:t>
            </w:r>
          </w:p>
          <w:p w14:paraId="33CE96AF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materiały opakowaniowe dopuszczone do kontaktu z żywnością, </w:t>
            </w:r>
          </w:p>
          <w:p w14:paraId="17778C65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opakowania powinny zabezpieczać produkt przed zanieczyszczeniami i zniszczeniami,  </w:t>
            </w:r>
          </w:p>
          <w:p w14:paraId="6051C9D8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 - oznakowanie na opakowaniu umieszczone w sposób trwały,</w:t>
            </w:r>
          </w:p>
          <w:p w14:paraId="3CB9446D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oznakowanie powinno zawierać: nazwę produktu, nazwę i adres producenta, wagę netto, skład, data produkcji, termin przydatności do spożycia, oznaczenie partii produkcyjnej, warunki przechowywania oraz informacje o zawartych w produkcie alergenach. </w:t>
            </w:r>
          </w:p>
          <w:p w14:paraId="2A82E516" w14:textId="77777777" w:rsidR="007B738F" w:rsidRPr="00054821" w:rsidRDefault="007B738F" w:rsidP="00FA2DA2">
            <w:pPr>
              <w:suppressAutoHyphens/>
              <w:spacing w:after="20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Termin przydatności do spożycia w dniu dostawy minimum- 30 dni od daty produkcji.</w:t>
            </w:r>
          </w:p>
        </w:tc>
        <w:tc>
          <w:tcPr>
            <w:tcW w:w="567" w:type="dxa"/>
            <w:textDirection w:val="btLr"/>
          </w:tcPr>
          <w:p w14:paraId="7A9B4E83" w14:textId="77777777" w:rsidR="007B738F" w:rsidRPr="00054821" w:rsidRDefault="007B738F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567" w:type="dxa"/>
          </w:tcPr>
          <w:p w14:paraId="331FE968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1091" w:type="dxa"/>
          </w:tcPr>
          <w:p w14:paraId="6A4A1152" w14:textId="77777777" w:rsidR="007B738F" w:rsidRPr="00054821" w:rsidRDefault="007B738F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496</w:t>
            </w:r>
          </w:p>
        </w:tc>
      </w:tr>
      <w:tr w:rsidR="007B738F" w:rsidRPr="00054821" w14:paraId="5ACA3698" w14:textId="77777777" w:rsidTr="00FA2DA2">
        <w:trPr>
          <w:trHeight w:val="1134"/>
        </w:trPr>
        <w:tc>
          <w:tcPr>
            <w:tcW w:w="562" w:type="dxa"/>
          </w:tcPr>
          <w:p w14:paraId="04BEED87" w14:textId="77777777" w:rsidR="007B738F" w:rsidRPr="00054821" w:rsidRDefault="007B738F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5</w:t>
            </w:r>
          </w:p>
        </w:tc>
        <w:tc>
          <w:tcPr>
            <w:tcW w:w="6247" w:type="dxa"/>
          </w:tcPr>
          <w:p w14:paraId="2BAB11C9" w14:textId="77777777" w:rsidR="007B738F" w:rsidRPr="00054821" w:rsidRDefault="007B738F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Drożdże piekarnicze </w:t>
            </w:r>
          </w:p>
          <w:p w14:paraId="5CD61945" w14:textId="77777777" w:rsidR="007B738F" w:rsidRPr="00054821" w:rsidRDefault="007B738F" w:rsidP="00FA2DA2">
            <w:pPr>
              <w:rPr>
                <w:b/>
                <w:bCs/>
                <w:sz w:val="18"/>
                <w:szCs w:val="18"/>
              </w:rPr>
            </w:pPr>
            <w:r w:rsidRPr="00054821">
              <w:rPr>
                <w:bCs/>
                <w:sz w:val="18"/>
                <w:szCs w:val="18"/>
                <w:u w:val="single"/>
              </w:rPr>
              <w:t>Wymagania klasyfikacyjne:</w:t>
            </w:r>
            <w:r w:rsidRPr="00054821">
              <w:rPr>
                <w:sz w:val="18"/>
                <w:szCs w:val="18"/>
                <w:u w:val="single"/>
              </w:rPr>
              <w:t xml:space="preserve"> </w:t>
            </w:r>
          </w:p>
          <w:p w14:paraId="1C945053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- </w:t>
            </w:r>
            <w:r w:rsidRPr="00054821">
              <w:rPr>
                <w:sz w:val="18"/>
                <w:szCs w:val="18"/>
              </w:rPr>
              <w:t xml:space="preserve">świeże, </w:t>
            </w:r>
          </w:p>
          <w:p w14:paraId="00DA34FB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 xml:space="preserve">- opakowania do 100 g.  </w:t>
            </w:r>
          </w:p>
          <w:p w14:paraId="4E2F36D5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Cechy dyskwalifikujące:</w:t>
            </w:r>
          </w:p>
          <w:p w14:paraId="04576552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obce posmaki, zapachy, zanieczyszczenia mechaniczne i organiczne, objawy pleśnienia, psucia, zawilgocenie, obecność szkodników żywych, martwych oraz ich pozostałości.</w:t>
            </w:r>
          </w:p>
          <w:p w14:paraId="27D6B4DC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 xml:space="preserve">- niedopuszczalne opakowania uszkodzone mechanicznie, zabrudzone, nieoznakowane. </w:t>
            </w:r>
          </w:p>
          <w:p w14:paraId="72E52CFE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Wymagania dotyczące pakowania:</w:t>
            </w:r>
          </w:p>
          <w:p w14:paraId="5CFBFAA4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materiały opakowaniowe dopuszczone do kontaktu z żywnością, </w:t>
            </w:r>
          </w:p>
          <w:p w14:paraId="49CB54D9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opakowania powinny zabezpieczać produkt przed zanieczyszczeniami i zniszczeniami,</w:t>
            </w:r>
          </w:p>
          <w:p w14:paraId="1882D88F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oznakowanie na opakowaniu umieszczone w sposób trwały, </w:t>
            </w:r>
          </w:p>
          <w:p w14:paraId="6EBAA39D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oznakowanie powinno zawierać: nazwę produktu, nazwę i adres producenta, wagę netto, data produkcji, termin przydatności do spożycia, warunki przechowywania oraz informacje o zawartych w produkcie alergenach.</w:t>
            </w:r>
          </w:p>
          <w:p w14:paraId="0923AAAF" w14:textId="77777777" w:rsidR="007B738F" w:rsidRPr="00054821" w:rsidRDefault="007B738F" w:rsidP="00FA2DA2">
            <w:pPr>
              <w:suppressAutoHyphens/>
              <w:spacing w:after="20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Termin przydatności do spożycia w dniu dostawy minimum- 7 dni od daty produkcji.</w:t>
            </w:r>
          </w:p>
        </w:tc>
        <w:tc>
          <w:tcPr>
            <w:tcW w:w="567" w:type="dxa"/>
            <w:textDirection w:val="btLr"/>
          </w:tcPr>
          <w:p w14:paraId="3857BDBD" w14:textId="77777777" w:rsidR="007B738F" w:rsidRPr="00054821" w:rsidRDefault="007B738F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567" w:type="dxa"/>
          </w:tcPr>
          <w:p w14:paraId="1916BE0D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91" w:type="dxa"/>
          </w:tcPr>
          <w:p w14:paraId="1885A9A7" w14:textId="77777777" w:rsidR="007B738F" w:rsidRPr="00054821" w:rsidRDefault="007B738F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20</w:t>
            </w:r>
          </w:p>
        </w:tc>
      </w:tr>
      <w:tr w:rsidR="007B738F" w:rsidRPr="00054821" w14:paraId="566BC612" w14:textId="77777777" w:rsidTr="00FA2DA2">
        <w:trPr>
          <w:trHeight w:val="1134"/>
        </w:trPr>
        <w:tc>
          <w:tcPr>
            <w:tcW w:w="562" w:type="dxa"/>
          </w:tcPr>
          <w:p w14:paraId="1A9D57A3" w14:textId="77777777" w:rsidR="007B738F" w:rsidRPr="00054821" w:rsidRDefault="007B738F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6</w:t>
            </w:r>
          </w:p>
        </w:tc>
        <w:tc>
          <w:tcPr>
            <w:tcW w:w="6247" w:type="dxa"/>
          </w:tcPr>
          <w:p w14:paraId="2137C9B4" w14:textId="77777777" w:rsidR="007B738F" w:rsidRPr="00054821" w:rsidRDefault="007B738F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Bułka graham (świeża)</w:t>
            </w:r>
          </w:p>
          <w:p w14:paraId="7441CEC9" w14:textId="77777777" w:rsidR="007B738F" w:rsidRPr="00054821" w:rsidRDefault="007B738F" w:rsidP="00FA2DA2">
            <w:pPr>
              <w:rPr>
                <w:b/>
                <w:bCs/>
                <w:sz w:val="18"/>
                <w:szCs w:val="18"/>
              </w:rPr>
            </w:pPr>
            <w:r w:rsidRPr="00054821">
              <w:rPr>
                <w:bCs/>
                <w:sz w:val="18"/>
                <w:szCs w:val="18"/>
                <w:u w:val="single"/>
              </w:rPr>
              <w:t>Wymagania klasyfikacyjne:</w:t>
            </w:r>
            <w:r w:rsidRPr="00054821">
              <w:rPr>
                <w:sz w:val="18"/>
                <w:szCs w:val="18"/>
                <w:u w:val="single"/>
              </w:rPr>
              <w:t xml:space="preserve"> </w:t>
            </w:r>
          </w:p>
          <w:p w14:paraId="1BA6F167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- </w:t>
            </w:r>
            <w:r w:rsidRPr="00054821">
              <w:rPr>
                <w:sz w:val="18"/>
                <w:szCs w:val="18"/>
              </w:rPr>
              <w:t>pieczywo mieszane, wyrabiane z mąki graham  i pszennej,  dodatkiem drożdży lub na drożdżach, z dodatkiem soli, wody ekstraktu słodowego i innych surowców określonych recepturą,</w:t>
            </w:r>
          </w:p>
          <w:p w14:paraId="6E87C3F9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wygląd i kształt: bułki podłużne lub okrągłe, skórka powinna być ściśle połączona z miękiszem, barwa od złocistej do jasnobrązowej, miękisz suchy w dotyku, o dobrej krajalności, sprężysty, równomiernie porowaty, dopuszcza się widoczne zapieczone ziarna na skórce,</w:t>
            </w:r>
          </w:p>
          <w:p w14:paraId="69761334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smak i zapach: aromatyczny typowy dla bułek ziarnistych,</w:t>
            </w:r>
          </w:p>
          <w:p w14:paraId="71CB9385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>- waga produktu 1 sztuki – 50 g,</w:t>
            </w:r>
          </w:p>
          <w:p w14:paraId="29E74928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Cechy dyskwalifikujące:</w:t>
            </w:r>
          </w:p>
          <w:p w14:paraId="28EE567B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lastRenderedPageBreak/>
              <w:t>- obce posmaki, niewłaściwy zapach i smak: gorzki, zbyt kwaśny, zbyt słony, niesłony, stęchły, mdły; zanieczyszczenia mechaniczne, bułki o skórce oddzielającej się od miękiszu, zabrudzone, spalone, niedopieczone, o wyraźnie niewłaściwej porowatości, o miękiszu lepkim, z zakalcem, kruszące się, z obecnością grudek mąki lub soli, objawy pleśnienia, psucia, zawilgocenie, uszkodzenia mechaniczne, bułki zdeformowane, zgniecione, porozrywane, obecność szkodników żywych, martwych lub ich pozostałości.</w:t>
            </w:r>
          </w:p>
          <w:p w14:paraId="5A786315" w14:textId="77777777" w:rsidR="007B738F" w:rsidRPr="00054821" w:rsidRDefault="007B738F" w:rsidP="00FA2DA2">
            <w:pPr>
              <w:rPr>
                <w:b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niedopuszczalne opakowania uszkodzone mechanicznie, zabrudzone, nieoznakowane. </w:t>
            </w:r>
          </w:p>
          <w:p w14:paraId="577DF186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/>
                <w:sz w:val="18"/>
                <w:szCs w:val="18"/>
              </w:rPr>
              <w:t>Pieczywo nie może być produkowane z surowców głęboko mrożonych.</w:t>
            </w:r>
          </w:p>
          <w:p w14:paraId="15A773CE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Wymagania dotyczące pakowania:</w:t>
            </w:r>
          </w:p>
          <w:p w14:paraId="54125C4F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opakowanie zbiorcze - kosze plastikowe,</w:t>
            </w:r>
          </w:p>
          <w:p w14:paraId="5F6C1E8F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materiały opakowaniowe dopuszczone do kontaktu z żywnością, </w:t>
            </w:r>
          </w:p>
          <w:p w14:paraId="51DD4850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opakowania powinny zabezpieczać produkt przed zanieczyszczeniami i zniszczeniami,</w:t>
            </w:r>
          </w:p>
          <w:p w14:paraId="312C0246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>- przy każdej dostawie należy podać następujące informacje: nazwę produktu, nazwę i adres producenta, wagę netto, skład, data produkcji, termin przydatności do spożycia, warunki przechowywania oraz informacje o zawartych w produkcie alergenach.</w:t>
            </w:r>
          </w:p>
          <w:p w14:paraId="00600FC6" w14:textId="77777777" w:rsidR="007B738F" w:rsidRPr="00054821" w:rsidRDefault="007B738F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Asortyment powinien być dostarczony w czasie maksymalnie 12 godzin od momentu wyprodukowania.</w:t>
            </w:r>
          </w:p>
        </w:tc>
        <w:tc>
          <w:tcPr>
            <w:tcW w:w="567" w:type="dxa"/>
            <w:textDirection w:val="btLr"/>
          </w:tcPr>
          <w:p w14:paraId="0049D854" w14:textId="77777777" w:rsidR="007B738F" w:rsidRPr="00054821" w:rsidRDefault="007B738F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BFCC73D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szy</w:t>
            </w:r>
            <w:proofErr w:type="spellEnd"/>
          </w:p>
        </w:tc>
        <w:tc>
          <w:tcPr>
            <w:tcW w:w="1091" w:type="dxa"/>
          </w:tcPr>
          <w:p w14:paraId="1B744445" w14:textId="77777777" w:rsidR="007B738F" w:rsidRPr="00054821" w:rsidRDefault="007B738F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7315</w:t>
            </w:r>
          </w:p>
        </w:tc>
      </w:tr>
      <w:tr w:rsidR="007B738F" w:rsidRPr="00054821" w14:paraId="0137ECDE" w14:textId="77777777" w:rsidTr="00FA2DA2">
        <w:trPr>
          <w:trHeight w:val="1134"/>
        </w:trPr>
        <w:tc>
          <w:tcPr>
            <w:tcW w:w="562" w:type="dxa"/>
          </w:tcPr>
          <w:p w14:paraId="7F9A8F2B" w14:textId="77777777" w:rsidR="007B738F" w:rsidRPr="00054821" w:rsidRDefault="007B738F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7</w:t>
            </w:r>
          </w:p>
        </w:tc>
        <w:tc>
          <w:tcPr>
            <w:tcW w:w="6247" w:type="dxa"/>
          </w:tcPr>
          <w:p w14:paraId="6773590F" w14:textId="77777777" w:rsidR="007B738F" w:rsidRPr="00054821" w:rsidRDefault="007B738F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Rogal maślany (świeża)</w:t>
            </w:r>
            <w:r w:rsidRPr="00054821">
              <w:rPr>
                <w:bCs/>
                <w:sz w:val="18"/>
                <w:szCs w:val="18"/>
              </w:rPr>
              <w:t xml:space="preserve"> </w:t>
            </w:r>
          </w:p>
          <w:p w14:paraId="4F2C78C7" w14:textId="77777777" w:rsidR="007B738F" w:rsidRPr="00054821" w:rsidRDefault="007B738F" w:rsidP="00FA2DA2">
            <w:pPr>
              <w:rPr>
                <w:b/>
                <w:bCs/>
                <w:sz w:val="18"/>
                <w:szCs w:val="18"/>
              </w:rPr>
            </w:pPr>
            <w:r w:rsidRPr="00054821">
              <w:rPr>
                <w:bCs/>
                <w:sz w:val="18"/>
                <w:szCs w:val="18"/>
                <w:u w:val="single"/>
              </w:rPr>
              <w:t>Wymagania klasyfikacyjne</w:t>
            </w:r>
            <w:r w:rsidRPr="00054821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78224C72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- </w:t>
            </w:r>
            <w:r w:rsidRPr="00054821">
              <w:rPr>
                <w:sz w:val="18"/>
                <w:szCs w:val="18"/>
              </w:rPr>
              <w:t xml:space="preserve">pieczywo produkowane z mąki pszennej, z dodatkiem margaryny lub masła, cukru, soli, mleka, ekstraktu słodowego, drożdży oraz innych dodatków </w:t>
            </w:r>
            <w:proofErr w:type="spellStart"/>
            <w:r w:rsidRPr="00054821">
              <w:rPr>
                <w:sz w:val="18"/>
                <w:szCs w:val="18"/>
              </w:rPr>
              <w:t>smakowych,jaj</w:t>
            </w:r>
            <w:proofErr w:type="spellEnd"/>
            <w:r w:rsidRPr="00054821">
              <w:rPr>
                <w:sz w:val="18"/>
                <w:szCs w:val="18"/>
              </w:rPr>
              <w:t xml:space="preserve">, określonych recepturą właściwą dla wypieku bułek maślanych,  </w:t>
            </w:r>
          </w:p>
          <w:p w14:paraId="56DBAFAB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wygląd i kształt: w kształcie  księżyca lub podłużny, skórka powinna być ściśle połączona z miękiszem, barwa od złocistej do jasnobrązowej, miękisz suchy w dotyku, sprężysty, równomiernie porowaty,</w:t>
            </w:r>
          </w:p>
          <w:p w14:paraId="44EF0F82" w14:textId="77777777" w:rsidR="007B738F" w:rsidRPr="00054821" w:rsidRDefault="007B738F" w:rsidP="00FA2DA2">
            <w:pPr>
              <w:rPr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smak i zapach: aromatyczny, typowy dla tego rodzaju pieczywa,</w:t>
            </w:r>
          </w:p>
          <w:p w14:paraId="2232C6A5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Cs/>
                <w:sz w:val="18"/>
                <w:szCs w:val="18"/>
              </w:rPr>
              <w:t xml:space="preserve">- waga produktu 1 sztuki </w:t>
            </w:r>
            <w:r w:rsidRPr="00054821">
              <w:rPr>
                <w:sz w:val="18"/>
                <w:szCs w:val="18"/>
              </w:rPr>
              <w:t>– 50 g.</w:t>
            </w:r>
          </w:p>
          <w:p w14:paraId="10FB684F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Cechy dyskwalifikujące:</w:t>
            </w:r>
          </w:p>
          <w:p w14:paraId="17DD534D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obce posmaki i zapachy, świadczące o nieświeżości, niewłaściwy zapach i smak: gorzki, zbyt kwaśny, zbyt słony, niesłony, stęchły, mdły, zanieczyszczenia mechaniczne, bułki o skórce oddzielającej się od miękiszu, zabrudzone, przypalone, niedopieczone, o wyraźnie niewłaściwej porowatości, o miękiszu lepkim, z zakalcem, kruszące się, z obecnością grudek mąki lub soli, objawy pleśnienia, psucia, zawilgocenie, uszkodzenia mechaniczne, bułki zdeformowane, zgniecione, porozrywane, obecność szkodników żywych, martwych lub ich pozostałości.</w:t>
            </w:r>
            <w:r w:rsidRPr="00054821">
              <w:rPr>
                <w:b/>
                <w:sz w:val="18"/>
                <w:szCs w:val="18"/>
              </w:rPr>
              <w:t xml:space="preserve"> </w:t>
            </w:r>
          </w:p>
          <w:p w14:paraId="20D17815" w14:textId="77777777" w:rsidR="007B738F" w:rsidRPr="00054821" w:rsidRDefault="007B738F" w:rsidP="00FA2DA2">
            <w:pPr>
              <w:rPr>
                <w:b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niedopuszczalne opakowania uszkodzone mechanicznie, zabrudzone, nieoznakowane. </w:t>
            </w:r>
          </w:p>
          <w:p w14:paraId="1EF87F91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/>
                <w:sz w:val="18"/>
                <w:szCs w:val="18"/>
              </w:rPr>
              <w:t>Pieczywo nie może być produkowane z surowców głęboko mrożonych.</w:t>
            </w:r>
          </w:p>
          <w:p w14:paraId="3E42B185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Wymagania dotyczące pakowania:</w:t>
            </w:r>
          </w:p>
          <w:p w14:paraId="1FA11EF9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opakowanie zbiorcze - kosze plastikowe lub pudełka kartonowe,</w:t>
            </w:r>
          </w:p>
          <w:p w14:paraId="032E0044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materiały opakowaniowe dopuszczone do kontaktu z żywnością, </w:t>
            </w:r>
          </w:p>
          <w:p w14:paraId="16CCE0F6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sz w:val="18"/>
                <w:szCs w:val="18"/>
              </w:rPr>
              <w:t>- opakowania i sposób pakowania powinny zabezpieczać produkt przed zanieczyszczeniami i zniszczeniami,</w:t>
            </w:r>
          </w:p>
          <w:p w14:paraId="4CDEEFF2" w14:textId="77777777" w:rsidR="007B738F" w:rsidRPr="00054821" w:rsidRDefault="007B738F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- przy każdej dostawie należy podać następujące informacje: nazwę produktu, nazwę i adres producenta, wagę netto, skład, data produkcji, termin przydatności do spożycia, warunki przechowywania oraz informacje o zawartych w produkcie alergenach.</w:t>
            </w:r>
          </w:p>
        </w:tc>
        <w:tc>
          <w:tcPr>
            <w:tcW w:w="567" w:type="dxa"/>
            <w:textDirection w:val="btLr"/>
          </w:tcPr>
          <w:p w14:paraId="1FA7F8B3" w14:textId="77777777" w:rsidR="007B738F" w:rsidRPr="00054821" w:rsidRDefault="007B738F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15810000-9</w:t>
            </w:r>
          </w:p>
        </w:tc>
        <w:tc>
          <w:tcPr>
            <w:tcW w:w="567" w:type="dxa"/>
          </w:tcPr>
          <w:p w14:paraId="09FCA015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91" w:type="dxa"/>
          </w:tcPr>
          <w:p w14:paraId="3B95E9D2" w14:textId="77777777" w:rsidR="007B738F" w:rsidRPr="00054821" w:rsidRDefault="007B738F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1365</w:t>
            </w:r>
          </w:p>
        </w:tc>
      </w:tr>
      <w:tr w:rsidR="007B738F" w:rsidRPr="00054821" w14:paraId="5CBBB527" w14:textId="77777777" w:rsidTr="00FA2DA2">
        <w:trPr>
          <w:trHeight w:val="1134"/>
        </w:trPr>
        <w:tc>
          <w:tcPr>
            <w:tcW w:w="562" w:type="dxa"/>
          </w:tcPr>
          <w:p w14:paraId="5986B060" w14:textId="77777777" w:rsidR="007B738F" w:rsidRPr="00054821" w:rsidRDefault="007B738F" w:rsidP="00FA2DA2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8</w:t>
            </w:r>
          </w:p>
        </w:tc>
        <w:tc>
          <w:tcPr>
            <w:tcW w:w="6247" w:type="dxa"/>
          </w:tcPr>
          <w:p w14:paraId="1F2947C4" w14:textId="77777777" w:rsidR="007B738F" w:rsidRPr="00054821" w:rsidRDefault="007B738F" w:rsidP="00FA2DA2">
            <w:pPr>
              <w:rPr>
                <w:bCs/>
                <w:sz w:val="18"/>
                <w:szCs w:val="18"/>
                <w:u w:val="single"/>
              </w:rPr>
            </w:pPr>
            <w:r w:rsidRPr="00054821">
              <w:rPr>
                <w:b/>
                <w:bCs/>
                <w:sz w:val="18"/>
                <w:szCs w:val="18"/>
              </w:rPr>
              <w:t>Placek drożdżowy (</w:t>
            </w:r>
            <w:proofErr w:type="spellStart"/>
            <w:r w:rsidRPr="00054821">
              <w:rPr>
                <w:b/>
                <w:bCs/>
                <w:sz w:val="18"/>
                <w:szCs w:val="18"/>
              </w:rPr>
              <w:t>świeży,bez</w:t>
            </w:r>
            <w:proofErr w:type="spellEnd"/>
            <w:r w:rsidRPr="00054821">
              <w:rPr>
                <w:b/>
                <w:bCs/>
                <w:sz w:val="18"/>
                <w:szCs w:val="18"/>
              </w:rPr>
              <w:t xml:space="preserve"> rodzynek i kruszonki)</w:t>
            </w:r>
            <w:r w:rsidRPr="00054821">
              <w:rPr>
                <w:bCs/>
                <w:sz w:val="18"/>
                <w:szCs w:val="18"/>
              </w:rPr>
              <w:t xml:space="preserve"> </w:t>
            </w:r>
          </w:p>
          <w:p w14:paraId="0DB2F6EF" w14:textId="77777777" w:rsidR="007B738F" w:rsidRPr="00054821" w:rsidRDefault="007B738F" w:rsidP="00FA2DA2">
            <w:pPr>
              <w:rPr>
                <w:b/>
                <w:bCs/>
                <w:sz w:val="18"/>
                <w:szCs w:val="18"/>
              </w:rPr>
            </w:pPr>
            <w:r w:rsidRPr="00054821">
              <w:rPr>
                <w:bCs/>
                <w:sz w:val="18"/>
                <w:szCs w:val="18"/>
                <w:u w:val="single"/>
              </w:rPr>
              <w:t>Wymagania klasyfikacyjne</w:t>
            </w:r>
            <w:r w:rsidRPr="00054821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25B7E24D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b/>
                <w:bCs/>
                <w:sz w:val="18"/>
                <w:szCs w:val="18"/>
              </w:rPr>
              <w:t xml:space="preserve">- </w:t>
            </w:r>
            <w:r w:rsidRPr="00054821">
              <w:rPr>
                <w:sz w:val="18"/>
                <w:szCs w:val="18"/>
              </w:rPr>
              <w:t>pieczywo produkowane z mąki pszennej, z dodatkiem  margaryny lub masła, cukru, soli, mleka, ekstraktu słodowego, drożdży ,</w:t>
            </w:r>
            <w:proofErr w:type="spellStart"/>
            <w:r w:rsidRPr="00054821">
              <w:rPr>
                <w:sz w:val="18"/>
                <w:szCs w:val="18"/>
              </w:rPr>
              <w:t>jaja,oraz</w:t>
            </w:r>
            <w:proofErr w:type="spellEnd"/>
            <w:r w:rsidRPr="00054821">
              <w:rPr>
                <w:sz w:val="18"/>
                <w:szCs w:val="18"/>
              </w:rPr>
              <w:t xml:space="preserve"> innych dodatków smakowych, określonych recepturą właściwą dla wypieku bułek maślanych,  </w:t>
            </w:r>
          </w:p>
          <w:p w14:paraId="1A7175A6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wygląd i kształt: w kształcie prostokątna  z formy, skórka powinna być ściśle połączona z miękiszem, barwa od złocistej do jasnobrązowej, miękisz suchy w dotyku, sprężysty, równomiernie porowaty,</w:t>
            </w:r>
          </w:p>
          <w:p w14:paraId="0DBB1456" w14:textId="77777777" w:rsidR="007B738F" w:rsidRPr="00054821" w:rsidRDefault="007B738F" w:rsidP="00FA2DA2">
            <w:pPr>
              <w:rPr>
                <w:bCs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smak i zapach: aromatyczny, typowy dla tego rodzaju pieczywa,</w:t>
            </w:r>
          </w:p>
          <w:p w14:paraId="5D07CF1A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Cs/>
                <w:sz w:val="18"/>
                <w:szCs w:val="18"/>
              </w:rPr>
              <w:t xml:space="preserve">- waga produktu 1 sztuki </w:t>
            </w:r>
            <w:r w:rsidRPr="00054821">
              <w:rPr>
                <w:sz w:val="18"/>
                <w:szCs w:val="18"/>
              </w:rPr>
              <w:t>– 400g g.</w:t>
            </w:r>
          </w:p>
          <w:p w14:paraId="0FA10A90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Cechy dyskwalifikujące:</w:t>
            </w:r>
          </w:p>
          <w:p w14:paraId="301F024B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obce posmaki i zapachy, świadczące o nieświeżości, niewłaściwy zapach i smak: gorzki, zbyt kwaśny, zbyt słony, niesłony, stęchły, mdły, zanieczyszczenia mechaniczne, bułki o skórce oddzielającej się od miękiszu, zabrudzone, przypalone, niedopieczone, o wyraźnie niewłaściwej porowatości, o miękiszu </w:t>
            </w:r>
            <w:r w:rsidRPr="00054821">
              <w:rPr>
                <w:sz w:val="18"/>
                <w:szCs w:val="18"/>
              </w:rPr>
              <w:lastRenderedPageBreak/>
              <w:t>lepkim, z zakalcem, kruszące się, z obecnością grudek mąki lub soli, objawy pleśnienia, psucia, zawilgocenie, uszkodzenia mechaniczne, bułki zdeformowane, zgniecione, porozrywane, obecność szkodników żywych, martwych lub ich pozostałości.</w:t>
            </w:r>
            <w:r w:rsidRPr="00054821">
              <w:rPr>
                <w:b/>
                <w:sz w:val="18"/>
                <w:szCs w:val="18"/>
              </w:rPr>
              <w:t xml:space="preserve"> </w:t>
            </w:r>
          </w:p>
          <w:p w14:paraId="30A7B1C4" w14:textId="77777777" w:rsidR="007B738F" w:rsidRPr="00054821" w:rsidRDefault="007B738F" w:rsidP="00FA2DA2">
            <w:pPr>
              <w:rPr>
                <w:b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niedopuszczalne opakowania uszkodzone mechanicznie, zabrudzone, nieoznakowane. </w:t>
            </w:r>
          </w:p>
          <w:p w14:paraId="2C5B80B9" w14:textId="77777777" w:rsidR="007B738F" w:rsidRPr="00054821" w:rsidRDefault="007B738F" w:rsidP="00FA2DA2">
            <w:pPr>
              <w:rPr>
                <w:sz w:val="18"/>
                <w:szCs w:val="18"/>
                <w:u w:val="single"/>
              </w:rPr>
            </w:pPr>
            <w:r w:rsidRPr="00054821">
              <w:rPr>
                <w:b/>
                <w:sz w:val="18"/>
                <w:szCs w:val="18"/>
              </w:rPr>
              <w:t>Pieczywo nie może być produkowane z surowców głęboko mrożonych.</w:t>
            </w:r>
          </w:p>
          <w:p w14:paraId="4D660ED9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  <w:u w:val="single"/>
              </w:rPr>
              <w:t>Wymagania dotyczące pakowania:</w:t>
            </w:r>
          </w:p>
          <w:p w14:paraId="5F548C46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opakowanie zbiorcze - kosze plastikowe lub pudełka kartonowe,</w:t>
            </w:r>
          </w:p>
          <w:p w14:paraId="4996336B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 xml:space="preserve">- materiały opakowaniowe dopuszczone do kontaktu z żywnością, </w:t>
            </w:r>
          </w:p>
          <w:p w14:paraId="223F6F7B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opakowania i sposób pakowania powinny zabezpieczać produkt przed zanieczyszczeniami i zniszczeniami,</w:t>
            </w:r>
          </w:p>
          <w:p w14:paraId="76A492D4" w14:textId="77777777" w:rsidR="007B738F" w:rsidRPr="00054821" w:rsidRDefault="007B738F" w:rsidP="00FA2DA2">
            <w:pPr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- przy każdej dostawie należy podać następujące informacje: nazwę produktu, nazwę i adres producenta, wagę netto, skład, data produkcji, termin przydatności do spożycia, warunki przechowywania oraz informacje o zawartych w produkcie alergenach.</w:t>
            </w:r>
          </w:p>
          <w:p w14:paraId="22A1C45B" w14:textId="77777777" w:rsidR="007B738F" w:rsidRPr="00054821" w:rsidRDefault="007B738F" w:rsidP="00FA2DA2">
            <w:pPr>
              <w:rPr>
                <w:b/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Asortyment powinien być dostarczony w czasie maksymalnie 12 godzin od momentu wyprodukowania.</w:t>
            </w:r>
          </w:p>
          <w:p w14:paraId="32F69BEB" w14:textId="77777777" w:rsidR="007B738F" w:rsidRPr="00054821" w:rsidRDefault="007B738F" w:rsidP="00FA2DA2">
            <w:pPr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14:paraId="39C85D70" w14:textId="77777777" w:rsidR="007B738F" w:rsidRPr="00054821" w:rsidRDefault="007B738F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lastRenderedPageBreak/>
              <w:t>15810000-9</w:t>
            </w:r>
          </w:p>
        </w:tc>
        <w:tc>
          <w:tcPr>
            <w:tcW w:w="567" w:type="dxa"/>
          </w:tcPr>
          <w:p w14:paraId="56B56E13" w14:textId="77777777" w:rsidR="007B738F" w:rsidRPr="00054821" w:rsidRDefault="007B738F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054821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91" w:type="dxa"/>
          </w:tcPr>
          <w:p w14:paraId="094CA752" w14:textId="77777777" w:rsidR="007B738F" w:rsidRPr="00054821" w:rsidRDefault="007B738F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054821">
              <w:rPr>
                <w:sz w:val="18"/>
                <w:szCs w:val="18"/>
              </w:rPr>
              <w:t>298</w:t>
            </w:r>
          </w:p>
        </w:tc>
      </w:tr>
    </w:tbl>
    <w:p w14:paraId="37284EFB" w14:textId="77777777" w:rsidR="00744AE5" w:rsidRPr="007B738F" w:rsidRDefault="00744AE5" w:rsidP="007B738F"/>
    <w:sectPr w:rsidR="00744AE5" w:rsidRPr="007B7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39"/>
  </w:num>
  <w:num w:numId="3">
    <w:abstractNumId w:val="48"/>
  </w:num>
  <w:num w:numId="4">
    <w:abstractNumId w:val="77"/>
  </w:num>
  <w:num w:numId="5">
    <w:abstractNumId w:val="62"/>
  </w:num>
  <w:num w:numId="6">
    <w:abstractNumId w:val="36"/>
  </w:num>
  <w:num w:numId="7">
    <w:abstractNumId w:val="53"/>
  </w:num>
  <w:num w:numId="8">
    <w:abstractNumId w:val="80"/>
  </w:num>
  <w:num w:numId="9">
    <w:abstractNumId w:val="61"/>
  </w:num>
  <w:num w:numId="10">
    <w:abstractNumId w:val="44"/>
  </w:num>
  <w:num w:numId="11">
    <w:abstractNumId w:val="54"/>
  </w:num>
  <w:num w:numId="12">
    <w:abstractNumId w:val="64"/>
  </w:num>
  <w:num w:numId="13">
    <w:abstractNumId w:val="70"/>
  </w:num>
  <w:num w:numId="14">
    <w:abstractNumId w:val="63"/>
  </w:num>
  <w:num w:numId="15">
    <w:abstractNumId w:val="40"/>
  </w:num>
  <w:num w:numId="16">
    <w:abstractNumId w:val="71"/>
  </w:num>
  <w:num w:numId="17">
    <w:abstractNumId w:val="74"/>
  </w:num>
  <w:num w:numId="18">
    <w:abstractNumId w:val="38"/>
  </w:num>
  <w:num w:numId="19">
    <w:abstractNumId w:val="35"/>
  </w:num>
  <w:num w:numId="20">
    <w:abstractNumId w:val="69"/>
  </w:num>
  <w:num w:numId="21">
    <w:abstractNumId w:val="66"/>
  </w:num>
  <w:num w:numId="22">
    <w:abstractNumId w:val="72"/>
  </w:num>
  <w:num w:numId="23">
    <w:abstractNumId w:val="60"/>
  </w:num>
  <w:num w:numId="24">
    <w:abstractNumId w:val="51"/>
  </w:num>
  <w:num w:numId="25">
    <w:abstractNumId w:val="37"/>
  </w:num>
  <w:num w:numId="26">
    <w:abstractNumId w:val="78"/>
  </w:num>
  <w:num w:numId="27">
    <w:abstractNumId w:val="46"/>
  </w:num>
  <w:num w:numId="28">
    <w:abstractNumId w:val="50"/>
  </w:num>
  <w:num w:numId="29">
    <w:abstractNumId w:val="58"/>
  </w:num>
  <w:num w:numId="30">
    <w:abstractNumId w:val="49"/>
  </w:num>
  <w:num w:numId="31">
    <w:abstractNumId w:val="47"/>
  </w:num>
  <w:num w:numId="32">
    <w:abstractNumId w:val="41"/>
  </w:num>
  <w:num w:numId="33">
    <w:abstractNumId w:val="73"/>
  </w:num>
  <w:num w:numId="34">
    <w:abstractNumId w:val="42"/>
  </w:num>
  <w:num w:numId="35">
    <w:abstractNumId w:val="55"/>
  </w:num>
  <w:num w:numId="36">
    <w:abstractNumId w:val="67"/>
  </w:num>
  <w:num w:numId="37">
    <w:abstractNumId w:val="45"/>
  </w:num>
  <w:num w:numId="38">
    <w:abstractNumId w:val="76"/>
  </w:num>
  <w:num w:numId="39">
    <w:abstractNumId w:val="65"/>
  </w:num>
  <w:num w:numId="40">
    <w:abstractNumId w:val="52"/>
  </w:num>
  <w:num w:numId="41">
    <w:abstractNumId w:val="79"/>
  </w:num>
  <w:num w:numId="42">
    <w:abstractNumId w:val="75"/>
  </w:num>
  <w:num w:numId="43">
    <w:abstractNumId w:val="59"/>
  </w:num>
  <w:num w:numId="44">
    <w:abstractNumId w:val="68"/>
  </w:num>
  <w:num w:numId="45">
    <w:abstractNumId w:val="1"/>
  </w:num>
  <w:num w:numId="46">
    <w:abstractNumId w:val="2"/>
  </w:num>
  <w:num w:numId="47">
    <w:abstractNumId w:val="43"/>
  </w:num>
  <w:num w:numId="48">
    <w:abstractNumId w:val="56"/>
  </w:num>
  <w:num w:numId="49">
    <w:abstractNumId w:val="5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16076E"/>
    <w:rsid w:val="002A1883"/>
    <w:rsid w:val="003D2A60"/>
    <w:rsid w:val="003D7F49"/>
    <w:rsid w:val="00744AE5"/>
    <w:rsid w:val="007B738F"/>
    <w:rsid w:val="008134FE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2"/>
      </w:numPr>
    </w:pPr>
  </w:style>
  <w:style w:type="numbering" w:customStyle="1" w:styleId="WW8Num8">
    <w:name w:val="WW8Num8"/>
    <w:basedOn w:val="Bezlisty"/>
    <w:rsid w:val="008134FE"/>
    <w:pPr>
      <w:numPr>
        <w:numId w:val="3"/>
      </w:numPr>
    </w:pPr>
  </w:style>
  <w:style w:type="numbering" w:customStyle="1" w:styleId="WW8Num48">
    <w:name w:val="WW8Num48"/>
    <w:basedOn w:val="Bezlisty"/>
    <w:rsid w:val="008134FE"/>
    <w:pPr>
      <w:numPr>
        <w:numId w:val="4"/>
      </w:numPr>
    </w:pPr>
  </w:style>
  <w:style w:type="numbering" w:customStyle="1" w:styleId="WW8Num10">
    <w:name w:val="WW8Num10"/>
    <w:basedOn w:val="Bezlisty"/>
    <w:rsid w:val="008134FE"/>
    <w:pPr>
      <w:numPr>
        <w:numId w:val="5"/>
      </w:numPr>
    </w:pPr>
  </w:style>
  <w:style w:type="numbering" w:customStyle="1" w:styleId="WW8Num21">
    <w:name w:val="WW8Num21"/>
    <w:basedOn w:val="Bezlisty"/>
    <w:rsid w:val="008134FE"/>
    <w:pPr>
      <w:numPr>
        <w:numId w:val="6"/>
      </w:numPr>
    </w:pPr>
  </w:style>
  <w:style w:type="numbering" w:customStyle="1" w:styleId="WW8Num17">
    <w:name w:val="WW8Num17"/>
    <w:basedOn w:val="Bezlisty"/>
    <w:rsid w:val="008134FE"/>
    <w:pPr>
      <w:numPr>
        <w:numId w:val="7"/>
      </w:numPr>
    </w:pPr>
  </w:style>
  <w:style w:type="numbering" w:customStyle="1" w:styleId="WW8Num12">
    <w:name w:val="WW8Num12"/>
    <w:basedOn w:val="Bezlisty"/>
    <w:rsid w:val="008134FE"/>
    <w:pPr>
      <w:numPr>
        <w:numId w:val="8"/>
      </w:numPr>
    </w:pPr>
  </w:style>
  <w:style w:type="numbering" w:customStyle="1" w:styleId="WW8Num40">
    <w:name w:val="WW8Num40"/>
    <w:basedOn w:val="Bezlisty"/>
    <w:rsid w:val="008134FE"/>
    <w:pPr>
      <w:numPr>
        <w:numId w:val="9"/>
      </w:numPr>
    </w:pPr>
  </w:style>
  <w:style w:type="numbering" w:customStyle="1" w:styleId="WW8Num4">
    <w:name w:val="WW8Num4"/>
    <w:basedOn w:val="Bezlisty"/>
    <w:rsid w:val="008134FE"/>
    <w:pPr>
      <w:numPr>
        <w:numId w:val="10"/>
      </w:numPr>
    </w:pPr>
  </w:style>
  <w:style w:type="numbering" w:customStyle="1" w:styleId="WW8Num47">
    <w:name w:val="WW8Num47"/>
    <w:basedOn w:val="Bezlisty"/>
    <w:rsid w:val="008134FE"/>
    <w:pPr>
      <w:numPr>
        <w:numId w:val="11"/>
      </w:numPr>
    </w:pPr>
  </w:style>
  <w:style w:type="numbering" w:customStyle="1" w:styleId="WW8Num13">
    <w:name w:val="WW8Num13"/>
    <w:basedOn w:val="Bezlisty"/>
    <w:rsid w:val="008134FE"/>
    <w:pPr>
      <w:numPr>
        <w:numId w:val="12"/>
      </w:numPr>
    </w:pPr>
  </w:style>
  <w:style w:type="numbering" w:customStyle="1" w:styleId="WW8Num44">
    <w:name w:val="WW8Num44"/>
    <w:basedOn w:val="Bezlisty"/>
    <w:rsid w:val="008134FE"/>
    <w:pPr>
      <w:numPr>
        <w:numId w:val="13"/>
      </w:numPr>
    </w:pPr>
  </w:style>
  <w:style w:type="numbering" w:customStyle="1" w:styleId="WW8Num20">
    <w:name w:val="WW8Num20"/>
    <w:basedOn w:val="Bezlisty"/>
    <w:rsid w:val="008134FE"/>
    <w:pPr>
      <w:numPr>
        <w:numId w:val="14"/>
      </w:numPr>
    </w:pPr>
  </w:style>
  <w:style w:type="numbering" w:customStyle="1" w:styleId="WW8Num36">
    <w:name w:val="WW8Num36"/>
    <w:basedOn w:val="Bezlisty"/>
    <w:rsid w:val="008134FE"/>
    <w:pPr>
      <w:numPr>
        <w:numId w:val="15"/>
      </w:numPr>
    </w:pPr>
  </w:style>
  <w:style w:type="numbering" w:customStyle="1" w:styleId="WW8Num15">
    <w:name w:val="WW8Num15"/>
    <w:basedOn w:val="Bezlisty"/>
    <w:rsid w:val="008134FE"/>
    <w:pPr>
      <w:numPr>
        <w:numId w:val="16"/>
      </w:numPr>
    </w:pPr>
  </w:style>
  <w:style w:type="numbering" w:customStyle="1" w:styleId="WW8Num14">
    <w:name w:val="WW8Num14"/>
    <w:basedOn w:val="Bezlisty"/>
    <w:rsid w:val="008134FE"/>
    <w:pPr>
      <w:numPr>
        <w:numId w:val="17"/>
      </w:numPr>
    </w:pPr>
  </w:style>
  <w:style w:type="numbering" w:customStyle="1" w:styleId="WW8Num22">
    <w:name w:val="WW8Num22"/>
    <w:basedOn w:val="Bezlisty"/>
    <w:rsid w:val="008134FE"/>
    <w:pPr>
      <w:numPr>
        <w:numId w:val="18"/>
      </w:numPr>
    </w:pPr>
  </w:style>
  <w:style w:type="numbering" w:customStyle="1" w:styleId="WW8Num32">
    <w:name w:val="WW8Num32"/>
    <w:basedOn w:val="Bezlisty"/>
    <w:rsid w:val="008134FE"/>
    <w:pPr>
      <w:numPr>
        <w:numId w:val="19"/>
      </w:numPr>
    </w:pPr>
  </w:style>
  <w:style w:type="numbering" w:customStyle="1" w:styleId="WW8Num23">
    <w:name w:val="WW8Num23"/>
    <w:basedOn w:val="Bezlisty"/>
    <w:rsid w:val="008134FE"/>
    <w:pPr>
      <w:numPr>
        <w:numId w:val="20"/>
      </w:numPr>
    </w:pPr>
  </w:style>
  <w:style w:type="numbering" w:customStyle="1" w:styleId="WW8Num27">
    <w:name w:val="WW8Num27"/>
    <w:basedOn w:val="Bezlisty"/>
    <w:rsid w:val="008134FE"/>
    <w:pPr>
      <w:numPr>
        <w:numId w:val="21"/>
      </w:numPr>
    </w:pPr>
  </w:style>
  <w:style w:type="numbering" w:customStyle="1" w:styleId="WW8Num26">
    <w:name w:val="WW8Num26"/>
    <w:basedOn w:val="Bezlisty"/>
    <w:rsid w:val="008134FE"/>
    <w:pPr>
      <w:numPr>
        <w:numId w:val="22"/>
      </w:numPr>
    </w:pPr>
  </w:style>
  <w:style w:type="numbering" w:customStyle="1" w:styleId="WW8Num34">
    <w:name w:val="WW8Num34"/>
    <w:basedOn w:val="Bezlisty"/>
    <w:rsid w:val="008134FE"/>
    <w:pPr>
      <w:numPr>
        <w:numId w:val="23"/>
      </w:numPr>
    </w:pPr>
  </w:style>
  <w:style w:type="numbering" w:customStyle="1" w:styleId="WW8Num37">
    <w:name w:val="WW8Num37"/>
    <w:basedOn w:val="Bezlisty"/>
    <w:rsid w:val="008134FE"/>
    <w:pPr>
      <w:numPr>
        <w:numId w:val="24"/>
      </w:numPr>
    </w:pPr>
  </w:style>
  <w:style w:type="numbering" w:customStyle="1" w:styleId="WW8Num31">
    <w:name w:val="WW8Num31"/>
    <w:basedOn w:val="Bezlisty"/>
    <w:rsid w:val="008134FE"/>
    <w:pPr>
      <w:numPr>
        <w:numId w:val="25"/>
      </w:numPr>
    </w:pPr>
  </w:style>
  <w:style w:type="numbering" w:customStyle="1" w:styleId="WW8Num2">
    <w:name w:val="WW8Num2"/>
    <w:basedOn w:val="Bezlisty"/>
    <w:rsid w:val="008134FE"/>
    <w:pPr>
      <w:numPr>
        <w:numId w:val="26"/>
      </w:numPr>
    </w:pPr>
  </w:style>
  <w:style w:type="numbering" w:customStyle="1" w:styleId="WW8Num7">
    <w:name w:val="WW8Num7"/>
    <w:basedOn w:val="Bezlisty"/>
    <w:rsid w:val="008134FE"/>
    <w:pPr>
      <w:numPr>
        <w:numId w:val="27"/>
      </w:numPr>
    </w:pPr>
  </w:style>
  <w:style w:type="numbering" w:customStyle="1" w:styleId="WW8Num24">
    <w:name w:val="WW8Num24"/>
    <w:basedOn w:val="Bezlisty"/>
    <w:rsid w:val="008134FE"/>
    <w:pPr>
      <w:numPr>
        <w:numId w:val="28"/>
      </w:numPr>
    </w:pPr>
  </w:style>
  <w:style w:type="numbering" w:customStyle="1" w:styleId="WW8Num19">
    <w:name w:val="WW8Num19"/>
    <w:basedOn w:val="Bezlisty"/>
    <w:rsid w:val="008134FE"/>
    <w:pPr>
      <w:numPr>
        <w:numId w:val="29"/>
      </w:numPr>
    </w:pPr>
  </w:style>
  <w:style w:type="numbering" w:customStyle="1" w:styleId="WW8Num38">
    <w:name w:val="WW8Num38"/>
    <w:basedOn w:val="Bezlisty"/>
    <w:rsid w:val="008134FE"/>
    <w:pPr>
      <w:numPr>
        <w:numId w:val="30"/>
      </w:numPr>
    </w:pPr>
  </w:style>
  <w:style w:type="numbering" w:customStyle="1" w:styleId="WW8Num5">
    <w:name w:val="WW8Num5"/>
    <w:basedOn w:val="Bezlisty"/>
    <w:rsid w:val="008134FE"/>
    <w:pPr>
      <w:numPr>
        <w:numId w:val="31"/>
      </w:numPr>
    </w:pPr>
  </w:style>
  <w:style w:type="numbering" w:customStyle="1" w:styleId="WW8Num41">
    <w:name w:val="WW8Num41"/>
    <w:basedOn w:val="Bezlisty"/>
    <w:rsid w:val="008134FE"/>
    <w:pPr>
      <w:numPr>
        <w:numId w:val="32"/>
      </w:numPr>
    </w:pPr>
  </w:style>
  <w:style w:type="numbering" w:customStyle="1" w:styleId="WW8Num46">
    <w:name w:val="WW8Num46"/>
    <w:basedOn w:val="Bezlisty"/>
    <w:rsid w:val="008134FE"/>
    <w:pPr>
      <w:numPr>
        <w:numId w:val="33"/>
      </w:numPr>
    </w:pPr>
  </w:style>
  <w:style w:type="numbering" w:customStyle="1" w:styleId="WW8Num18">
    <w:name w:val="WW8Num18"/>
    <w:basedOn w:val="Bezlisty"/>
    <w:rsid w:val="008134FE"/>
    <w:pPr>
      <w:numPr>
        <w:numId w:val="34"/>
      </w:numPr>
    </w:pPr>
  </w:style>
  <w:style w:type="numbering" w:customStyle="1" w:styleId="WW8Num25">
    <w:name w:val="WW8Num25"/>
    <w:basedOn w:val="Bezlisty"/>
    <w:rsid w:val="008134FE"/>
    <w:pPr>
      <w:numPr>
        <w:numId w:val="35"/>
      </w:numPr>
    </w:pPr>
  </w:style>
  <w:style w:type="numbering" w:customStyle="1" w:styleId="WW8Num29">
    <w:name w:val="WW8Num29"/>
    <w:basedOn w:val="Bezlisty"/>
    <w:rsid w:val="008134FE"/>
    <w:pPr>
      <w:numPr>
        <w:numId w:val="36"/>
      </w:numPr>
    </w:pPr>
  </w:style>
  <w:style w:type="numbering" w:customStyle="1" w:styleId="WW8Num35">
    <w:name w:val="WW8Num35"/>
    <w:basedOn w:val="Bezlisty"/>
    <w:rsid w:val="008134FE"/>
    <w:pPr>
      <w:numPr>
        <w:numId w:val="37"/>
      </w:numPr>
    </w:pPr>
  </w:style>
  <w:style w:type="numbering" w:customStyle="1" w:styleId="WW8Num45">
    <w:name w:val="WW8Num45"/>
    <w:basedOn w:val="Bezlisty"/>
    <w:rsid w:val="008134FE"/>
    <w:pPr>
      <w:numPr>
        <w:numId w:val="38"/>
      </w:numPr>
    </w:pPr>
  </w:style>
  <w:style w:type="numbering" w:customStyle="1" w:styleId="WW8Num6">
    <w:name w:val="WW8Num6"/>
    <w:basedOn w:val="Bezlisty"/>
    <w:rsid w:val="008134FE"/>
    <w:pPr>
      <w:numPr>
        <w:numId w:val="39"/>
      </w:numPr>
    </w:pPr>
  </w:style>
  <w:style w:type="numbering" w:customStyle="1" w:styleId="WW8Num9">
    <w:name w:val="WW8Num9"/>
    <w:basedOn w:val="Bezlisty"/>
    <w:rsid w:val="008134FE"/>
    <w:pPr>
      <w:numPr>
        <w:numId w:val="40"/>
      </w:numPr>
    </w:pPr>
  </w:style>
  <w:style w:type="numbering" w:customStyle="1" w:styleId="WW8Num30">
    <w:name w:val="WW8Num30"/>
    <w:basedOn w:val="Bezlisty"/>
    <w:rsid w:val="008134FE"/>
    <w:pPr>
      <w:numPr>
        <w:numId w:val="41"/>
      </w:numPr>
    </w:pPr>
  </w:style>
  <w:style w:type="numbering" w:customStyle="1" w:styleId="WW8Num11">
    <w:name w:val="WW8Num11"/>
    <w:basedOn w:val="Bezlisty"/>
    <w:rsid w:val="008134FE"/>
    <w:pPr>
      <w:numPr>
        <w:numId w:val="42"/>
      </w:numPr>
    </w:pPr>
  </w:style>
  <w:style w:type="numbering" w:customStyle="1" w:styleId="WW8Num3">
    <w:name w:val="WW8Num3"/>
    <w:basedOn w:val="Bezlisty"/>
    <w:rsid w:val="008134FE"/>
    <w:pPr>
      <w:numPr>
        <w:numId w:val="43"/>
      </w:numPr>
    </w:pPr>
  </w:style>
  <w:style w:type="numbering" w:customStyle="1" w:styleId="WW8Num28">
    <w:name w:val="WW8Num28"/>
    <w:basedOn w:val="Bezlisty"/>
    <w:rsid w:val="008134FE"/>
    <w:pPr>
      <w:numPr>
        <w:numId w:val="44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7"/>
      </w:numPr>
    </w:pPr>
  </w:style>
  <w:style w:type="numbering" w:customStyle="1" w:styleId="WW8Num74">
    <w:name w:val="WW8Num74"/>
    <w:basedOn w:val="Bezlisty"/>
    <w:rsid w:val="008134FE"/>
    <w:pPr>
      <w:numPr>
        <w:numId w:val="48"/>
      </w:numPr>
    </w:pPr>
  </w:style>
  <w:style w:type="numbering" w:customStyle="1" w:styleId="WW8Num39">
    <w:name w:val="WW8Num39"/>
    <w:basedOn w:val="Bezlisty"/>
    <w:rsid w:val="008134FE"/>
    <w:pPr>
      <w:numPr>
        <w:numId w:val="4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2007</Words>
  <Characters>12042</Characters>
  <Application>Microsoft Office Word</Application>
  <DocSecurity>0</DocSecurity>
  <Lines>100</Lines>
  <Paragraphs>28</Paragraphs>
  <ScaleCrop>false</ScaleCrop>
  <Company/>
  <LinksUpToDate>false</LinksUpToDate>
  <CharactersWithSpaces>14021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2026-02-04T15:08:00Z</dcterms:created>
  <dcterms:modified xsi:type="dcterms:W3CDTF">2026-02-04T15:08:00Z</dcterms:modified>
</cp:coreProperties>
</file>